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8D3AD" w14:textId="75192177" w:rsidR="00204410" w:rsidRDefault="006A2155" w:rsidP="006A2155">
      <w:pPr>
        <w:spacing w:after="0" w:line="259" w:lineRule="auto"/>
        <w:ind w:left="0" w:firstLine="0"/>
        <w:jc w:val="right"/>
        <w:rPr>
          <w:rFonts w:ascii="Arial" w:hAnsi="Arial" w:cs="Arial"/>
          <w:sz w:val="20"/>
          <w:szCs w:val="20"/>
        </w:rPr>
      </w:pPr>
      <w:r w:rsidRPr="006A2155">
        <w:rPr>
          <w:rFonts w:ascii="Arial" w:hAnsi="Arial" w:cs="Arial"/>
          <w:sz w:val="20"/>
          <w:szCs w:val="20"/>
        </w:rPr>
        <w:t xml:space="preserve">Załącznik nr </w:t>
      </w:r>
      <w:r w:rsidR="00E051BA">
        <w:rPr>
          <w:rFonts w:ascii="Arial" w:hAnsi="Arial" w:cs="Arial"/>
          <w:sz w:val="20"/>
          <w:szCs w:val="20"/>
        </w:rPr>
        <w:t>3</w:t>
      </w:r>
    </w:p>
    <w:p w14:paraId="66F71440" w14:textId="77777777" w:rsidR="006C566F" w:rsidRDefault="006C566F" w:rsidP="006A2155">
      <w:pPr>
        <w:spacing w:after="0" w:line="259" w:lineRule="auto"/>
        <w:ind w:left="0" w:firstLine="0"/>
        <w:jc w:val="right"/>
        <w:rPr>
          <w:rFonts w:ascii="Arial" w:hAnsi="Arial" w:cs="Arial"/>
          <w:sz w:val="20"/>
          <w:szCs w:val="20"/>
        </w:rPr>
      </w:pPr>
    </w:p>
    <w:p w14:paraId="31ADC828" w14:textId="1EA3AA35" w:rsidR="006C566F" w:rsidRDefault="006C566F" w:rsidP="006C566F">
      <w:pPr>
        <w:widowControl w:val="0"/>
        <w:suppressAutoHyphens/>
        <w:spacing w:after="0" w:line="360" w:lineRule="auto"/>
        <w:ind w:left="0" w:firstLine="0"/>
        <w:jc w:val="center"/>
        <w:rPr>
          <w:rFonts w:ascii="Arial" w:eastAsia="SimSun" w:hAnsi="Arial" w:cs="Arial"/>
          <w:b/>
          <w:color w:val="auto"/>
          <w:kern w:val="2"/>
          <w:sz w:val="20"/>
          <w:szCs w:val="20"/>
          <w:lang w:eastAsia="hi-IN" w:bidi="hi-IN"/>
        </w:rPr>
      </w:pPr>
      <w:r w:rsidRPr="006C566F">
        <w:rPr>
          <w:rFonts w:ascii="Arial" w:eastAsia="SimSun" w:hAnsi="Arial" w:cs="Arial"/>
          <w:b/>
          <w:color w:val="auto"/>
          <w:kern w:val="2"/>
          <w:sz w:val="20"/>
          <w:szCs w:val="20"/>
          <w:lang w:eastAsia="hi-IN" w:bidi="hi-IN"/>
        </w:rPr>
        <w:t xml:space="preserve">Oświadczenie </w:t>
      </w:r>
      <w:r w:rsidR="008723FE">
        <w:rPr>
          <w:rFonts w:ascii="Arial" w:eastAsia="SimSun" w:hAnsi="Arial" w:cs="Arial"/>
          <w:b/>
          <w:color w:val="auto"/>
          <w:kern w:val="2"/>
          <w:sz w:val="20"/>
          <w:szCs w:val="20"/>
          <w:lang w:eastAsia="hi-IN" w:bidi="hi-IN"/>
        </w:rPr>
        <w:t>Wykonawcy</w:t>
      </w:r>
      <w:r w:rsidRPr="006C566F">
        <w:rPr>
          <w:rFonts w:ascii="Arial" w:eastAsia="SimSun" w:hAnsi="Arial" w:cs="Arial"/>
          <w:b/>
          <w:color w:val="auto"/>
          <w:kern w:val="2"/>
          <w:sz w:val="20"/>
          <w:szCs w:val="20"/>
          <w:lang w:eastAsia="hi-IN" w:bidi="hi-IN"/>
        </w:rPr>
        <w:t xml:space="preserve"> o spełnieniu warunków udziału w postępowaniu</w:t>
      </w:r>
      <w:r>
        <w:rPr>
          <w:rFonts w:ascii="Arial" w:eastAsia="SimSun" w:hAnsi="Arial" w:cs="Arial"/>
          <w:b/>
          <w:color w:val="auto"/>
          <w:kern w:val="2"/>
          <w:sz w:val="20"/>
          <w:szCs w:val="20"/>
          <w:lang w:eastAsia="hi-IN" w:bidi="hi-IN"/>
        </w:rPr>
        <w:t xml:space="preserve"> </w:t>
      </w:r>
    </w:p>
    <w:p w14:paraId="647AB995" w14:textId="532E806A" w:rsidR="006C566F" w:rsidRDefault="006C566F" w:rsidP="006C566F">
      <w:pPr>
        <w:widowControl w:val="0"/>
        <w:suppressAutoHyphens/>
        <w:spacing w:after="0" w:line="360" w:lineRule="auto"/>
        <w:ind w:left="0" w:firstLine="0"/>
        <w:jc w:val="center"/>
        <w:rPr>
          <w:rFonts w:ascii="Arial" w:eastAsia="SimSun" w:hAnsi="Arial" w:cs="Arial"/>
          <w:b/>
          <w:color w:val="auto"/>
          <w:kern w:val="2"/>
          <w:sz w:val="20"/>
          <w:szCs w:val="20"/>
          <w:lang w:eastAsia="hi-IN" w:bidi="hi-I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7336"/>
      </w:tblGrid>
      <w:tr w:rsidR="006C566F" w14:paraId="12E263E1" w14:textId="77777777" w:rsidTr="006C566F">
        <w:trPr>
          <w:trHeight w:val="652"/>
        </w:trPr>
        <w:tc>
          <w:tcPr>
            <w:tcW w:w="2972" w:type="dxa"/>
            <w:shd w:val="clear" w:color="auto" w:fill="D9D9D9" w:themeFill="background1" w:themeFillShade="D9"/>
          </w:tcPr>
          <w:p w14:paraId="4377542C" w14:textId="4EA5AE25" w:rsidR="006C566F" w:rsidRDefault="006C566F" w:rsidP="006C566F">
            <w:pPr>
              <w:widowControl w:val="0"/>
              <w:suppressAutoHyphens/>
              <w:spacing w:after="0" w:line="36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eastAsia="hi-IN" w:bidi="hi-IN"/>
              </w:rPr>
            </w:pPr>
            <w:r w:rsidRPr="006C566F"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eastAsia="hi-IN" w:bidi="hi-IN"/>
              </w:rPr>
              <w:t xml:space="preserve">Imię i nazwisko Wykonawcy (nazwa podmiotu): </w:t>
            </w:r>
          </w:p>
        </w:tc>
        <w:tc>
          <w:tcPr>
            <w:tcW w:w="7336" w:type="dxa"/>
          </w:tcPr>
          <w:p w14:paraId="53E4FD9D" w14:textId="77777777" w:rsidR="006C566F" w:rsidRDefault="006C566F" w:rsidP="006C566F">
            <w:pPr>
              <w:widowControl w:val="0"/>
              <w:suppressAutoHyphens/>
              <w:spacing w:after="0" w:line="360" w:lineRule="auto"/>
              <w:ind w:left="0" w:firstLine="0"/>
              <w:jc w:val="center"/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6C566F" w14:paraId="5A606355" w14:textId="77777777" w:rsidTr="006C566F">
        <w:trPr>
          <w:trHeight w:val="505"/>
        </w:trPr>
        <w:tc>
          <w:tcPr>
            <w:tcW w:w="2972" w:type="dxa"/>
            <w:shd w:val="clear" w:color="auto" w:fill="D9D9D9" w:themeFill="background1" w:themeFillShade="D9"/>
          </w:tcPr>
          <w:p w14:paraId="121E5B2D" w14:textId="640844FD" w:rsidR="006C566F" w:rsidRPr="006C566F" w:rsidRDefault="006C566F" w:rsidP="006C566F">
            <w:pPr>
              <w:widowControl w:val="0"/>
              <w:suppressAutoHyphens/>
              <w:spacing w:after="0" w:line="36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val="sv-SE" w:eastAsia="hi-IN" w:bidi="hi-IN"/>
              </w:rPr>
            </w:pPr>
            <w:r w:rsidRPr="006C566F"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val="sv-SE" w:eastAsia="hi-IN" w:bidi="hi-IN"/>
              </w:rPr>
              <w:t xml:space="preserve">Adres: </w:t>
            </w:r>
          </w:p>
        </w:tc>
        <w:tc>
          <w:tcPr>
            <w:tcW w:w="7336" w:type="dxa"/>
          </w:tcPr>
          <w:p w14:paraId="319C75CF" w14:textId="77777777" w:rsidR="006C566F" w:rsidRDefault="006C566F" w:rsidP="006C566F">
            <w:pPr>
              <w:widowControl w:val="0"/>
              <w:suppressAutoHyphens/>
              <w:spacing w:after="0" w:line="360" w:lineRule="auto"/>
              <w:ind w:left="0" w:firstLine="0"/>
              <w:jc w:val="center"/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6C566F" w14:paraId="1672B4B8" w14:textId="77777777" w:rsidTr="003F7467">
        <w:trPr>
          <w:trHeight w:val="569"/>
        </w:trPr>
        <w:tc>
          <w:tcPr>
            <w:tcW w:w="2972" w:type="dxa"/>
            <w:shd w:val="clear" w:color="auto" w:fill="D9D9D9" w:themeFill="background1" w:themeFillShade="D9"/>
          </w:tcPr>
          <w:p w14:paraId="3ECFAB9D" w14:textId="6ACE4DD0" w:rsidR="006C566F" w:rsidRPr="006C566F" w:rsidRDefault="006C566F" w:rsidP="006C566F">
            <w:pPr>
              <w:widowControl w:val="0"/>
              <w:suppressAutoHyphens/>
              <w:spacing w:after="0" w:line="36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val="sv-SE" w:eastAsia="hi-IN" w:bidi="hi-IN"/>
              </w:rPr>
            </w:pPr>
            <w:r w:rsidRPr="006C566F"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val="sv-SE" w:eastAsia="hi-IN" w:bidi="hi-IN"/>
              </w:rPr>
              <w:t xml:space="preserve">Telefon: </w:t>
            </w:r>
          </w:p>
        </w:tc>
        <w:tc>
          <w:tcPr>
            <w:tcW w:w="7336" w:type="dxa"/>
          </w:tcPr>
          <w:p w14:paraId="3FF789EA" w14:textId="77777777" w:rsidR="006C566F" w:rsidRDefault="006C566F" w:rsidP="006C566F">
            <w:pPr>
              <w:widowControl w:val="0"/>
              <w:suppressAutoHyphens/>
              <w:spacing w:after="0" w:line="360" w:lineRule="auto"/>
              <w:ind w:left="0" w:firstLine="0"/>
              <w:jc w:val="center"/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6C566F" w14:paraId="52079004" w14:textId="77777777" w:rsidTr="006C566F">
        <w:trPr>
          <w:trHeight w:val="562"/>
        </w:trPr>
        <w:tc>
          <w:tcPr>
            <w:tcW w:w="2972" w:type="dxa"/>
            <w:shd w:val="clear" w:color="auto" w:fill="D9D9D9" w:themeFill="background1" w:themeFillShade="D9"/>
          </w:tcPr>
          <w:p w14:paraId="498BC119" w14:textId="078C073F" w:rsidR="006C566F" w:rsidRPr="006C566F" w:rsidRDefault="006C566F" w:rsidP="006C566F">
            <w:pPr>
              <w:widowControl w:val="0"/>
              <w:suppressAutoHyphens/>
              <w:spacing w:after="0" w:line="36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val="sv-SE" w:eastAsia="hi-IN" w:bidi="hi-IN"/>
              </w:rPr>
            </w:pPr>
            <w:r w:rsidRPr="006C566F"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val="sv-SE" w:eastAsia="hi-IN" w:bidi="hi-IN"/>
              </w:rPr>
              <w:t xml:space="preserve">E-mail: </w:t>
            </w:r>
          </w:p>
        </w:tc>
        <w:tc>
          <w:tcPr>
            <w:tcW w:w="7336" w:type="dxa"/>
          </w:tcPr>
          <w:p w14:paraId="117BB626" w14:textId="77777777" w:rsidR="006C566F" w:rsidRDefault="006C566F" w:rsidP="006C566F">
            <w:pPr>
              <w:widowControl w:val="0"/>
              <w:suppressAutoHyphens/>
              <w:spacing w:after="0" w:line="360" w:lineRule="auto"/>
              <w:ind w:left="0" w:firstLine="0"/>
              <w:jc w:val="center"/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6C566F" w14:paraId="1F6A3319" w14:textId="77777777" w:rsidTr="006C566F">
        <w:trPr>
          <w:trHeight w:val="556"/>
        </w:trPr>
        <w:tc>
          <w:tcPr>
            <w:tcW w:w="2972" w:type="dxa"/>
            <w:shd w:val="clear" w:color="auto" w:fill="D9D9D9" w:themeFill="background1" w:themeFillShade="D9"/>
          </w:tcPr>
          <w:p w14:paraId="2F09E2F2" w14:textId="21FEB7E8" w:rsidR="006C566F" w:rsidRPr="006C566F" w:rsidRDefault="006C566F" w:rsidP="006C566F">
            <w:pPr>
              <w:widowControl w:val="0"/>
              <w:suppressAutoHyphens/>
              <w:spacing w:after="0" w:line="36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val="sv-SE" w:eastAsia="hi-IN" w:bidi="hi-IN"/>
              </w:rPr>
            </w:pPr>
            <w:r w:rsidRPr="006C566F"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val="sv-SE" w:eastAsia="hi-IN" w:bidi="hi-IN"/>
              </w:rPr>
              <w:t xml:space="preserve">PESEL/NIP: </w:t>
            </w:r>
          </w:p>
        </w:tc>
        <w:tc>
          <w:tcPr>
            <w:tcW w:w="7336" w:type="dxa"/>
          </w:tcPr>
          <w:p w14:paraId="29543B0D" w14:textId="77777777" w:rsidR="006C566F" w:rsidRDefault="006C566F" w:rsidP="006C566F">
            <w:pPr>
              <w:widowControl w:val="0"/>
              <w:suppressAutoHyphens/>
              <w:spacing w:after="0" w:line="360" w:lineRule="auto"/>
              <w:ind w:left="0" w:firstLine="0"/>
              <w:jc w:val="center"/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eastAsia="hi-IN" w:bidi="hi-IN"/>
              </w:rPr>
            </w:pPr>
          </w:p>
        </w:tc>
      </w:tr>
    </w:tbl>
    <w:p w14:paraId="3A0142F1" w14:textId="77777777" w:rsidR="006C566F" w:rsidRPr="006C566F" w:rsidRDefault="006C566F" w:rsidP="006C566F">
      <w:pPr>
        <w:widowControl w:val="0"/>
        <w:suppressAutoHyphens/>
        <w:spacing w:after="0" w:line="360" w:lineRule="auto"/>
        <w:ind w:left="0" w:firstLine="0"/>
        <w:jc w:val="center"/>
        <w:rPr>
          <w:rFonts w:ascii="Arial" w:eastAsia="SimSun" w:hAnsi="Arial" w:cs="Arial"/>
          <w:b/>
          <w:color w:val="auto"/>
          <w:kern w:val="2"/>
          <w:sz w:val="20"/>
          <w:szCs w:val="20"/>
          <w:lang w:eastAsia="hi-IN" w:bidi="hi-IN"/>
        </w:rPr>
      </w:pPr>
    </w:p>
    <w:p w14:paraId="72E47E92" w14:textId="77777777" w:rsidR="006C566F" w:rsidRPr="006C566F" w:rsidRDefault="006C566F" w:rsidP="006C566F">
      <w:pPr>
        <w:widowControl w:val="0"/>
        <w:suppressAutoHyphens/>
        <w:spacing w:after="0" w:line="360" w:lineRule="auto"/>
        <w:ind w:left="0" w:firstLine="0"/>
        <w:jc w:val="left"/>
        <w:rPr>
          <w:rFonts w:ascii="Arial" w:eastAsia="SimSun" w:hAnsi="Arial" w:cs="Arial"/>
          <w:color w:val="auto"/>
          <w:kern w:val="2"/>
          <w:sz w:val="12"/>
          <w:szCs w:val="12"/>
          <w:lang w:eastAsia="hi-IN" w:bidi="hi-IN"/>
        </w:rPr>
      </w:pPr>
    </w:p>
    <w:p w14:paraId="0C809FCD" w14:textId="050C2B77" w:rsidR="006C566F" w:rsidRPr="000F59FC" w:rsidRDefault="006C566F" w:rsidP="000F59FC">
      <w:pPr>
        <w:widowControl w:val="0"/>
        <w:suppressAutoHyphens/>
        <w:spacing w:after="144" w:line="240" w:lineRule="auto"/>
        <w:ind w:left="708" w:firstLine="0"/>
        <w:jc w:val="left"/>
        <w:rPr>
          <w:rFonts w:ascii="Arial" w:eastAsia="SimSun" w:hAnsi="Arial" w:cs="Arial"/>
          <w:b/>
          <w:color w:val="auto"/>
          <w:kern w:val="2"/>
          <w:sz w:val="20"/>
          <w:szCs w:val="20"/>
          <w:lang w:eastAsia="hi-IN" w:bidi="hi-IN"/>
        </w:rPr>
      </w:pPr>
      <w:r w:rsidRPr="006C566F"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  <w:t xml:space="preserve">Ja, niżej podpisany, oświadczam, że </w:t>
      </w:r>
      <w:r w:rsidR="008E3EB7"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  <w:t xml:space="preserve">spełniam warunki udziału w postepowaniu </w:t>
      </w:r>
      <w:r w:rsidR="008E3EB7" w:rsidRPr="000F59FC">
        <w:rPr>
          <w:rFonts w:ascii="Arial" w:eastAsia="SimSun" w:hAnsi="Arial" w:cs="Arial"/>
          <w:b/>
          <w:color w:val="auto"/>
          <w:kern w:val="2"/>
          <w:sz w:val="20"/>
          <w:szCs w:val="20"/>
          <w:lang w:eastAsia="hi-IN" w:bidi="hi-IN"/>
        </w:rPr>
        <w:t xml:space="preserve">nr </w:t>
      </w:r>
      <w:r w:rsidR="007705A3">
        <w:rPr>
          <w:rFonts w:ascii="Arial" w:eastAsia="SimSun" w:hAnsi="Arial" w:cs="Arial"/>
          <w:b/>
          <w:color w:val="auto"/>
          <w:kern w:val="2"/>
          <w:sz w:val="20"/>
          <w:szCs w:val="20"/>
          <w:lang w:eastAsia="hi-IN" w:bidi="hi-IN"/>
        </w:rPr>
        <w:t>5</w:t>
      </w:r>
      <w:r w:rsidR="00484033" w:rsidRPr="000F59FC">
        <w:rPr>
          <w:rFonts w:ascii="Arial" w:eastAsia="SimSun" w:hAnsi="Arial" w:cs="Arial"/>
          <w:b/>
          <w:color w:val="auto"/>
          <w:kern w:val="2"/>
          <w:sz w:val="20"/>
          <w:szCs w:val="20"/>
          <w:lang w:eastAsia="hi-IN" w:bidi="hi-IN"/>
        </w:rPr>
        <w:t>/</w:t>
      </w:r>
      <w:r w:rsidR="008822C7">
        <w:rPr>
          <w:rFonts w:ascii="Arial" w:eastAsia="SimSun" w:hAnsi="Arial" w:cs="Arial"/>
          <w:b/>
          <w:color w:val="auto"/>
          <w:kern w:val="2"/>
          <w:sz w:val="20"/>
          <w:szCs w:val="20"/>
          <w:lang w:eastAsia="hi-IN" w:bidi="hi-IN"/>
        </w:rPr>
        <w:t>KPO</w:t>
      </w:r>
      <w:r w:rsidR="00484033" w:rsidRPr="000F59FC">
        <w:rPr>
          <w:rFonts w:ascii="Arial" w:eastAsia="SimSun" w:hAnsi="Arial" w:cs="Arial"/>
          <w:b/>
          <w:color w:val="auto"/>
          <w:kern w:val="2"/>
          <w:sz w:val="20"/>
          <w:szCs w:val="20"/>
          <w:lang w:eastAsia="hi-IN" w:bidi="hi-IN"/>
        </w:rPr>
        <w:t>/202</w:t>
      </w:r>
      <w:r w:rsidR="00E64BFE">
        <w:rPr>
          <w:rFonts w:ascii="Arial" w:eastAsia="SimSun" w:hAnsi="Arial" w:cs="Arial"/>
          <w:b/>
          <w:color w:val="auto"/>
          <w:kern w:val="2"/>
          <w:sz w:val="20"/>
          <w:szCs w:val="20"/>
          <w:lang w:eastAsia="hi-IN" w:bidi="hi-IN"/>
        </w:rPr>
        <w:t>5</w:t>
      </w:r>
      <w:r w:rsidRPr="000F59FC"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  <w:t>, w szczególności:</w:t>
      </w:r>
    </w:p>
    <w:p w14:paraId="3D7F3F22" w14:textId="421795B2" w:rsidR="006C566F" w:rsidRDefault="006C566F" w:rsidP="008E3EB7">
      <w:pPr>
        <w:pStyle w:val="Akapitzlist"/>
        <w:widowControl w:val="0"/>
        <w:numPr>
          <w:ilvl w:val="0"/>
          <w:numId w:val="15"/>
        </w:numPr>
        <w:suppressAutoHyphens/>
        <w:spacing w:after="144" w:line="360" w:lineRule="auto"/>
        <w:jc w:val="left"/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</w:pPr>
      <w:r w:rsidRPr="006C566F"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  <w:t>posiadam niezbędną wiedzę i doświadczenie do realizacji przedmiotu zamówienia na warunkach w nim określonych</w:t>
      </w:r>
      <w:r w:rsidR="008723FE"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  <w:t>,</w:t>
      </w:r>
    </w:p>
    <w:p w14:paraId="1DD6924D" w14:textId="10E5CE7B" w:rsidR="003A19D4" w:rsidRPr="006C566F" w:rsidRDefault="003A19D4" w:rsidP="008E3EB7">
      <w:pPr>
        <w:pStyle w:val="Akapitzlist"/>
        <w:widowControl w:val="0"/>
        <w:numPr>
          <w:ilvl w:val="0"/>
          <w:numId w:val="15"/>
        </w:numPr>
        <w:suppressAutoHyphens/>
        <w:spacing w:after="144" w:line="360" w:lineRule="auto"/>
        <w:jc w:val="left"/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</w:pPr>
      <w:r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  <w:t xml:space="preserve">posiadam </w:t>
      </w:r>
      <w:r w:rsidR="006929D8"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  <w:t xml:space="preserve">niezbędny </w:t>
      </w:r>
      <w:r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  <w:t>potencjał osobowy do realizacji przedsmiotu zamówienia na wrunkach w nim określonych,</w:t>
      </w:r>
    </w:p>
    <w:p w14:paraId="55A5D604" w14:textId="15A0A34E" w:rsidR="006C566F" w:rsidRPr="006C566F" w:rsidRDefault="006C566F" w:rsidP="008E3EB7">
      <w:pPr>
        <w:pStyle w:val="Akapitzlist"/>
        <w:widowControl w:val="0"/>
        <w:numPr>
          <w:ilvl w:val="0"/>
          <w:numId w:val="15"/>
        </w:numPr>
        <w:suppressAutoHyphens/>
        <w:spacing w:after="144" w:line="360" w:lineRule="auto"/>
        <w:jc w:val="left"/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</w:pPr>
      <w:r w:rsidRPr="006C566F"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  <w:t>dysponuj</w:t>
      </w:r>
      <w:r w:rsidR="008723FE"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  <w:t>ę</w:t>
      </w:r>
      <w:r w:rsidRPr="006C566F"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  <w:t xml:space="preserve"> potencjałem technicznym do wykonania niniejszego zamówienia</w:t>
      </w:r>
      <w:r w:rsidR="008723FE"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  <w:t>,</w:t>
      </w:r>
      <w:r w:rsidRPr="006C566F"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  <w:t xml:space="preserve"> </w:t>
      </w:r>
    </w:p>
    <w:p w14:paraId="5610290D" w14:textId="77777777" w:rsidR="006C566F" w:rsidRPr="006C566F" w:rsidRDefault="006C566F" w:rsidP="008E3EB7">
      <w:pPr>
        <w:pStyle w:val="Akapitzlist"/>
        <w:widowControl w:val="0"/>
        <w:numPr>
          <w:ilvl w:val="0"/>
          <w:numId w:val="15"/>
        </w:numPr>
        <w:suppressAutoHyphens/>
        <w:spacing w:after="144" w:line="360" w:lineRule="auto"/>
        <w:jc w:val="left"/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</w:pPr>
      <w:r w:rsidRPr="006C566F"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  <w:t xml:space="preserve">znajduję się w sytuacji ekonomicznej i finansowej zapewniającej wykonanie zamówienia. </w:t>
      </w:r>
    </w:p>
    <w:p w14:paraId="4503AA25" w14:textId="77777777" w:rsidR="006C566F" w:rsidRPr="006C566F" w:rsidRDefault="006C566F" w:rsidP="008E3EB7">
      <w:pPr>
        <w:widowControl w:val="0"/>
        <w:suppressAutoHyphens/>
        <w:spacing w:after="144" w:line="360" w:lineRule="auto"/>
        <w:ind w:left="0" w:firstLine="0"/>
        <w:jc w:val="left"/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</w:pPr>
    </w:p>
    <w:p w14:paraId="650753C2" w14:textId="77777777" w:rsidR="006C566F" w:rsidRPr="006C566F" w:rsidRDefault="006C566F" w:rsidP="006C566F">
      <w:pPr>
        <w:widowControl w:val="0"/>
        <w:suppressAutoHyphens/>
        <w:spacing w:after="144" w:line="240" w:lineRule="auto"/>
        <w:ind w:left="0" w:firstLine="0"/>
        <w:jc w:val="left"/>
        <w:rPr>
          <w:rFonts w:ascii="Arial" w:eastAsia="SimSun" w:hAnsi="Arial" w:cs="Arial"/>
          <w:color w:val="auto"/>
          <w:kern w:val="2"/>
          <w:sz w:val="12"/>
          <w:szCs w:val="12"/>
          <w:lang w:val="sv-SE" w:eastAsia="hi-IN" w:bidi="hi-IN"/>
        </w:rPr>
      </w:pPr>
    </w:p>
    <w:p w14:paraId="65252F56" w14:textId="77777777" w:rsidR="006C566F" w:rsidRPr="006C566F" w:rsidRDefault="006C566F" w:rsidP="006C566F">
      <w:pPr>
        <w:widowControl w:val="0"/>
        <w:suppressAutoHyphens/>
        <w:spacing w:after="144" w:line="240" w:lineRule="auto"/>
        <w:ind w:left="0" w:firstLine="0"/>
        <w:jc w:val="left"/>
        <w:rPr>
          <w:rFonts w:ascii="Arial" w:eastAsia="SimSun" w:hAnsi="Arial" w:cs="Arial"/>
          <w:color w:val="auto"/>
          <w:kern w:val="2"/>
          <w:sz w:val="12"/>
          <w:szCs w:val="12"/>
          <w:lang w:val="sv-SE" w:eastAsia="hi-IN" w:bidi="hi-IN"/>
        </w:rPr>
      </w:pPr>
    </w:p>
    <w:p w14:paraId="5E95EBBA" w14:textId="77777777" w:rsidR="006C566F" w:rsidRPr="006C566F" w:rsidRDefault="006C566F" w:rsidP="006C566F">
      <w:pPr>
        <w:widowControl w:val="0"/>
        <w:suppressAutoHyphens/>
        <w:spacing w:after="144" w:line="240" w:lineRule="auto"/>
        <w:ind w:left="0" w:firstLine="0"/>
        <w:jc w:val="left"/>
        <w:rPr>
          <w:rFonts w:ascii="Arial" w:eastAsia="SimSun" w:hAnsi="Arial" w:cs="Arial"/>
          <w:color w:val="auto"/>
          <w:kern w:val="2"/>
          <w:sz w:val="12"/>
          <w:szCs w:val="12"/>
          <w:lang w:val="sv-SE" w:eastAsia="hi-IN" w:bidi="hi-IN"/>
        </w:rPr>
      </w:pPr>
    </w:p>
    <w:p w14:paraId="38813795" w14:textId="77777777" w:rsidR="006C566F" w:rsidRPr="006C566F" w:rsidRDefault="006C566F" w:rsidP="006C566F">
      <w:pPr>
        <w:widowControl w:val="0"/>
        <w:suppressAutoHyphens/>
        <w:spacing w:after="144" w:line="240" w:lineRule="auto"/>
        <w:ind w:left="0" w:firstLine="0"/>
        <w:jc w:val="left"/>
        <w:rPr>
          <w:rFonts w:ascii="Arial" w:eastAsia="SimSun" w:hAnsi="Arial" w:cs="Arial"/>
          <w:color w:val="auto"/>
          <w:kern w:val="2"/>
          <w:sz w:val="12"/>
          <w:szCs w:val="12"/>
          <w:lang w:val="sv-SE" w:eastAsia="hi-IN" w:bidi="hi-IN"/>
        </w:rPr>
      </w:pPr>
    </w:p>
    <w:p w14:paraId="503E1004" w14:textId="77777777" w:rsidR="006C566F" w:rsidRPr="006C566F" w:rsidRDefault="006C566F" w:rsidP="006C566F">
      <w:pPr>
        <w:widowControl w:val="0"/>
        <w:suppressAutoHyphens/>
        <w:spacing w:after="144" w:line="240" w:lineRule="auto"/>
        <w:ind w:left="0" w:firstLine="0"/>
        <w:jc w:val="left"/>
        <w:rPr>
          <w:rFonts w:ascii="Arial" w:eastAsia="SimSun" w:hAnsi="Arial" w:cs="Arial"/>
          <w:color w:val="auto"/>
          <w:kern w:val="2"/>
          <w:sz w:val="12"/>
          <w:szCs w:val="12"/>
          <w:lang w:val="sv-SE" w:eastAsia="hi-IN" w:bidi="hi-IN"/>
        </w:rPr>
      </w:pPr>
    </w:p>
    <w:p w14:paraId="77F94ED4" w14:textId="23283923" w:rsidR="006C566F" w:rsidRPr="008E3EB7" w:rsidRDefault="006C566F" w:rsidP="006C566F">
      <w:pPr>
        <w:widowControl w:val="0"/>
        <w:suppressAutoHyphens/>
        <w:spacing w:after="144" w:line="240" w:lineRule="auto"/>
        <w:ind w:left="0" w:firstLine="0"/>
        <w:jc w:val="left"/>
        <w:rPr>
          <w:rFonts w:ascii="Arial" w:eastAsia="SimSun" w:hAnsi="Arial" w:cs="Arial"/>
          <w:color w:val="auto"/>
          <w:kern w:val="2"/>
          <w:sz w:val="18"/>
          <w:szCs w:val="18"/>
          <w:lang w:val="sv-SE" w:eastAsia="hi-IN" w:bidi="hi-IN"/>
        </w:rPr>
      </w:pPr>
      <w:r w:rsidRPr="008E3EB7">
        <w:rPr>
          <w:rFonts w:ascii="Arial" w:eastAsia="SimSun" w:hAnsi="Arial" w:cs="Arial"/>
          <w:color w:val="auto"/>
          <w:kern w:val="2"/>
          <w:sz w:val="18"/>
          <w:szCs w:val="18"/>
          <w:lang w:val="sv-SE" w:eastAsia="hi-IN" w:bidi="hi-IN"/>
        </w:rPr>
        <w:t xml:space="preserve">………………………………                                   </w:t>
      </w:r>
      <w:r w:rsidRPr="008E3EB7">
        <w:rPr>
          <w:rFonts w:ascii="Arial" w:eastAsia="SimSun" w:hAnsi="Arial" w:cs="Arial"/>
          <w:color w:val="auto"/>
          <w:kern w:val="2"/>
          <w:sz w:val="18"/>
          <w:szCs w:val="18"/>
          <w:lang w:val="sv-SE" w:eastAsia="hi-IN" w:bidi="hi-IN"/>
        </w:rPr>
        <w:tab/>
      </w:r>
      <w:r w:rsidRPr="008E3EB7">
        <w:rPr>
          <w:rFonts w:ascii="Arial" w:eastAsia="SimSun" w:hAnsi="Arial" w:cs="Arial"/>
          <w:color w:val="auto"/>
          <w:kern w:val="2"/>
          <w:sz w:val="18"/>
          <w:szCs w:val="18"/>
          <w:lang w:val="sv-SE" w:eastAsia="hi-IN" w:bidi="hi-IN"/>
        </w:rPr>
        <w:tab/>
      </w:r>
      <w:r w:rsidRPr="008E3EB7">
        <w:rPr>
          <w:rFonts w:ascii="Arial" w:eastAsia="SimSun" w:hAnsi="Arial" w:cs="Arial"/>
          <w:color w:val="auto"/>
          <w:kern w:val="2"/>
          <w:sz w:val="18"/>
          <w:szCs w:val="18"/>
          <w:lang w:val="sv-SE" w:eastAsia="hi-IN" w:bidi="hi-IN"/>
        </w:rPr>
        <w:tab/>
        <w:t xml:space="preserve">                ……………..…………………….</w:t>
      </w:r>
    </w:p>
    <w:p w14:paraId="32521201" w14:textId="200E9F5A" w:rsidR="006C566F" w:rsidRPr="008E3EB7" w:rsidRDefault="006C566F" w:rsidP="006C566F">
      <w:pPr>
        <w:widowControl w:val="0"/>
        <w:suppressAutoHyphens/>
        <w:spacing w:after="144" w:line="240" w:lineRule="auto"/>
        <w:ind w:left="0" w:firstLine="0"/>
        <w:jc w:val="left"/>
        <w:rPr>
          <w:rFonts w:ascii="Arial" w:eastAsia="SimSun" w:hAnsi="Arial" w:cs="Arial"/>
          <w:color w:val="auto"/>
          <w:kern w:val="2"/>
          <w:sz w:val="18"/>
          <w:szCs w:val="18"/>
          <w:lang w:val="sv-SE" w:eastAsia="hi-IN" w:bidi="hi-IN"/>
        </w:rPr>
      </w:pPr>
      <w:r w:rsidRPr="008E3EB7">
        <w:rPr>
          <w:rFonts w:ascii="Arial" w:eastAsia="SimSun" w:hAnsi="Arial" w:cs="Arial"/>
          <w:color w:val="auto"/>
          <w:kern w:val="2"/>
          <w:sz w:val="18"/>
          <w:szCs w:val="18"/>
          <w:lang w:val="sv-SE" w:eastAsia="hi-IN" w:bidi="hi-IN"/>
        </w:rPr>
        <w:t xml:space="preserve">     (miejscowość, data)                                                                    </w:t>
      </w:r>
      <w:r w:rsidRPr="008E3EB7">
        <w:rPr>
          <w:rFonts w:ascii="Arial" w:eastAsia="SimSun" w:hAnsi="Arial" w:cs="Arial"/>
          <w:color w:val="auto"/>
          <w:kern w:val="2"/>
          <w:sz w:val="18"/>
          <w:szCs w:val="18"/>
          <w:lang w:val="sv-SE" w:eastAsia="hi-IN" w:bidi="hi-IN"/>
        </w:rPr>
        <w:tab/>
        <w:t xml:space="preserve">                            (podpis </w:t>
      </w:r>
      <w:r w:rsidR="0044265D">
        <w:rPr>
          <w:rFonts w:ascii="Arial" w:eastAsia="SimSun" w:hAnsi="Arial" w:cs="Arial"/>
          <w:color w:val="auto"/>
          <w:kern w:val="2"/>
          <w:sz w:val="18"/>
          <w:szCs w:val="18"/>
          <w:lang w:val="sv-SE" w:eastAsia="hi-IN" w:bidi="hi-IN"/>
        </w:rPr>
        <w:t>Oferenta</w:t>
      </w:r>
      <w:r w:rsidRPr="008E3EB7">
        <w:rPr>
          <w:rFonts w:ascii="Arial" w:eastAsia="SimSun" w:hAnsi="Arial" w:cs="Arial"/>
          <w:color w:val="auto"/>
          <w:kern w:val="2"/>
          <w:sz w:val="18"/>
          <w:szCs w:val="18"/>
          <w:lang w:val="sv-SE" w:eastAsia="hi-IN" w:bidi="hi-IN"/>
        </w:rPr>
        <w:t>)</w:t>
      </w:r>
    </w:p>
    <w:p w14:paraId="751B6C8D" w14:textId="77777777" w:rsidR="006C566F" w:rsidRPr="006C566F" w:rsidRDefault="006C566F" w:rsidP="006C566F">
      <w:pPr>
        <w:widowControl w:val="0"/>
        <w:suppressAutoHyphens/>
        <w:spacing w:after="144" w:line="240" w:lineRule="auto"/>
        <w:ind w:left="0" w:firstLine="0"/>
        <w:jc w:val="left"/>
        <w:rPr>
          <w:rFonts w:ascii="Arial" w:eastAsia="SimSun" w:hAnsi="Arial" w:cs="Arial"/>
          <w:color w:val="auto"/>
          <w:kern w:val="2"/>
          <w:sz w:val="12"/>
          <w:szCs w:val="12"/>
          <w:lang w:val="sv-SE" w:eastAsia="hi-IN" w:bidi="hi-IN"/>
        </w:rPr>
      </w:pPr>
    </w:p>
    <w:p w14:paraId="6D06464E" w14:textId="77777777" w:rsidR="006C566F" w:rsidRDefault="006C566F" w:rsidP="006C566F">
      <w:pPr>
        <w:spacing w:after="0" w:line="259" w:lineRule="auto"/>
        <w:ind w:left="0" w:firstLine="0"/>
        <w:jc w:val="right"/>
        <w:rPr>
          <w:rFonts w:ascii="Arial" w:hAnsi="Arial" w:cs="Arial"/>
          <w:sz w:val="20"/>
          <w:szCs w:val="20"/>
          <w:lang w:val="sv-SE"/>
        </w:rPr>
      </w:pPr>
    </w:p>
    <w:p w14:paraId="11C6320A" w14:textId="77777777" w:rsidR="006C566F" w:rsidRDefault="006C566F" w:rsidP="006C566F">
      <w:pPr>
        <w:spacing w:after="0" w:line="259" w:lineRule="auto"/>
        <w:ind w:left="0" w:firstLine="0"/>
        <w:jc w:val="right"/>
        <w:rPr>
          <w:rFonts w:ascii="Arial" w:hAnsi="Arial" w:cs="Arial"/>
          <w:sz w:val="20"/>
          <w:szCs w:val="20"/>
          <w:lang w:val="sv-SE"/>
        </w:rPr>
      </w:pPr>
    </w:p>
    <w:p w14:paraId="21DC9B21" w14:textId="77777777" w:rsidR="006C566F" w:rsidRDefault="006C566F" w:rsidP="006C566F">
      <w:pPr>
        <w:spacing w:after="0" w:line="259" w:lineRule="auto"/>
        <w:ind w:left="0" w:firstLine="0"/>
        <w:jc w:val="right"/>
        <w:rPr>
          <w:rFonts w:ascii="Arial" w:hAnsi="Arial" w:cs="Arial"/>
          <w:sz w:val="20"/>
          <w:szCs w:val="20"/>
          <w:lang w:val="sv-SE"/>
        </w:rPr>
      </w:pPr>
    </w:p>
    <w:p w14:paraId="2A3CB8CC" w14:textId="77777777" w:rsidR="006C566F" w:rsidRDefault="006C566F" w:rsidP="006C566F">
      <w:pPr>
        <w:spacing w:after="0" w:line="259" w:lineRule="auto"/>
        <w:ind w:left="0" w:firstLine="0"/>
        <w:jc w:val="right"/>
        <w:rPr>
          <w:rFonts w:ascii="Arial" w:hAnsi="Arial" w:cs="Arial"/>
          <w:sz w:val="20"/>
          <w:szCs w:val="20"/>
          <w:lang w:val="sv-SE"/>
        </w:rPr>
      </w:pPr>
    </w:p>
    <w:p w14:paraId="3112D650" w14:textId="77777777" w:rsidR="006C566F" w:rsidRDefault="006C566F" w:rsidP="006C566F">
      <w:pPr>
        <w:spacing w:after="0" w:line="259" w:lineRule="auto"/>
        <w:ind w:left="0" w:firstLine="0"/>
        <w:jc w:val="right"/>
        <w:rPr>
          <w:rFonts w:ascii="Arial" w:hAnsi="Arial" w:cs="Arial"/>
          <w:sz w:val="20"/>
          <w:szCs w:val="20"/>
          <w:lang w:val="sv-SE"/>
        </w:rPr>
      </w:pPr>
    </w:p>
    <w:p w14:paraId="3B7F4213" w14:textId="77777777" w:rsidR="006C566F" w:rsidRDefault="006C566F" w:rsidP="006C566F">
      <w:pPr>
        <w:spacing w:after="0" w:line="259" w:lineRule="auto"/>
        <w:ind w:left="0" w:firstLine="0"/>
        <w:jc w:val="right"/>
        <w:rPr>
          <w:rFonts w:ascii="Arial" w:hAnsi="Arial" w:cs="Arial"/>
          <w:sz w:val="20"/>
          <w:szCs w:val="20"/>
          <w:lang w:val="sv-SE"/>
        </w:rPr>
      </w:pPr>
    </w:p>
    <w:p w14:paraId="6B7EBB3C" w14:textId="77777777" w:rsidR="006C566F" w:rsidRPr="006A2155" w:rsidRDefault="006C566F" w:rsidP="006A2155">
      <w:pPr>
        <w:spacing w:after="0" w:line="259" w:lineRule="auto"/>
        <w:ind w:left="0" w:firstLine="0"/>
        <w:jc w:val="right"/>
        <w:rPr>
          <w:rFonts w:ascii="Arial" w:hAnsi="Arial" w:cs="Arial"/>
          <w:sz w:val="20"/>
          <w:szCs w:val="20"/>
        </w:rPr>
      </w:pPr>
    </w:p>
    <w:sectPr w:rsidR="006C566F" w:rsidRPr="006A2155" w:rsidSect="006A21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559" w:right="794" w:bottom="567" w:left="794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0EB58" w14:textId="77777777" w:rsidR="006D7818" w:rsidRDefault="006D7818">
      <w:pPr>
        <w:spacing w:after="0" w:line="240" w:lineRule="auto"/>
      </w:pPr>
      <w:r>
        <w:separator/>
      </w:r>
    </w:p>
  </w:endnote>
  <w:endnote w:type="continuationSeparator" w:id="0">
    <w:p w14:paraId="036EA507" w14:textId="77777777" w:rsidR="006D7818" w:rsidRDefault="006D7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FD390" w14:textId="77777777" w:rsidR="000E5D47" w:rsidRDefault="00800F3E">
    <w:pPr>
      <w:tabs>
        <w:tab w:val="center" w:pos="1199"/>
        <w:tab w:val="center" w:pos="3056"/>
      </w:tabs>
      <w:spacing w:after="61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Urząd Miasta Łodzi </w:t>
    </w:r>
    <w:r>
      <w:rPr>
        <w:sz w:val="14"/>
      </w:rPr>
      <w:tab/>
      <w:t xml:space="preserve"> </w:t>
    </w:r>
  </w:p>
  <w:p w14:paraId="130425DD" w14:textId="77777777" w:rsidR="000E5D47" w:rsidRDefault="00800F3E">
    <w:pPr>
      <w:tabs>
        <w:tab w:val="center" w:pos="1640"/>
        <w:tab w:val="center" w:pos="3055"/>
        <w:tab w:val="right" w:pos="9988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Departament Strategii i Rozwoju </w:t>
    </w:r>
    <w:r>
      <w:rPr>
        <w:sz w:val="14"/>
      </w:rPr>
      <w:tab/>
      <w:t xml:space="preserve"> </w:t>
    </w:r>
    <w:r>
      <w:rPr>
        <w:sz w:val="1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14:paraId="212D4E01" w14:textId="636557B4" w:rsidR="000E5D47" w:rsidRDefault="00800F3E">
    <w:pPr>
      <w:tabs>
        <w:tab w:val="center" w:pos="1616"/>
        <w:tab w:val="center" w:pos="3708"/>
        <w:tab w:val="center" w:pos="5937"/>
        <w:tab w:val="center" w:pos="7774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Wydział Zamówień Publicznych </w:t>
    </w:r>
    <w:r>
      <w:rPr>
        <w:sz w:val="14"/>
      </w:rPr>
      <w:tab/>
      <w:t xml:space="preserve">ul. ks. </w:t>
    </w:r>
    <w:r w:rsidR="007E3B8D">
      <w:rPr>
        <w:sz w:val="14"/>
      </w:rPr>
      <w:t>I. Skorupki</w:t>
    </w:r>
    <w:r>
      <w:rPr>
        <w:sz w:val="14"/>
      </w:rPr>
      <w:t xml:space="preserve"> </w:t>
    </w:r>
    <w:r w:rsidR="007E3B8D">
      <w:rPr>
        <w:sz w:val="14"/>
      </w:rPr>
      <w:t xml:space="preserve">21 </w:t>
    </w:r>
    <w:r w:rsidR="007E3B8D">
      <w:rPr>
        <w:sz w:val="14"/>
      </w:rPr>
      <w:tab/>
    </w:r>
    <w:r>
      <w:rPr>
        <w:sz w:val="14"/>
      </w:rPr>
      <w:t xml:space="preserve">tel.: +48 42 638 48 88 </w:t>
    </w:r>
    <w:r>
      <w:rPr>
        <w:sz w:val="14"/>
      </w:rPr>
      <w:tab/>
      <w:t xml:space="preserve">www.uml.lodz.pl </w:t>
    </w:r>
  </w:p>
  <w:p w14:paraId="6216311C" w14:textId="77777777" w:rsidR="000E5D47" w:rsidRPr="00134103" w:rsidRDefault="00800F3E">
    <w:pPr>
      <w:tabs>
        <w:tab w:val="center" w:pos="566"/>
        <w:tab w:val="center" w:pos="849"/>
        <w:tab w:val="center" w:pos="3455"/>
        <w:tab w:val="center" w:pos="5246"/>
        <w:tab w:val="center" w:pos="8297"/>
      </w:tabs>
      <w:spacing w:after="0" w:line="259" w:lineRule="auto"/>
      <w:ind w:left="0" w:firstLine="0"/>
      <w:jc w:val="left"/>
      <w:rPr>
        <w:lang w:val="en-US"/>
      </w:rPr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 </w:t>
    </w:r>
    <w:r>
      <w:rPr>
        <w:sz w:val="14"/>
      </w:rPr>
      <w:tab/>
      <w:t xml:space="preserve"> </w:t>
    </w:r>
    <w:r>
      <w:rPr>
        <w:sz w:val="14"/>
      </w:rPr>
      <w:tab/>
    </w:r>
    <w:r w:rsidRPr="00134103">
      <w:rPr>
        <w:sz w:val="14"/>
        <w:lang w:val="en-US"/>
      </w:rPr>
      <w:t xml:space="preserve">90-532 Łódź </w:t>
    </w:r>
    <w:r w:rsidRPr="00134103">
      <w:rPr>
        <w:sz w:val="14"/>
        <w:lang w:val="en-US"/>
      </w:rPr>
      <w:tab/>
      <w:t xml:space="preserve"> </w:t>
    </w:r>
    <w:r w:rsidRPr="00134103">
      <w:rPr>
        <w:sz w:val="14"/>
        <w:lang w:val="en-US"/>
      </w:rPr>
      <w:tab/>
      <w:t xml:space="preserve">e-mail: zamowienia@uml.lodz.pl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77453" w14:textId="63A7EF85" w:rsidR="000E5D47" w:rsidRPr="00134103" w:rsidRDefault="00800F3E" w:rsidP="00134103">
    <w:pPr>
      <w:pStyle w:val="Stopka"/>
    </w:pPr>
    <w:r w:rsidRPr="0013410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46DB9" w14:textId="081AE695" w:rsidR="000E5D47" w:rsidRPr="00134103" w:rsidRDefault="00800F3E" w:rsidP="00134103">
    <w:pPr>
      <w:pStyle w:val="Stopka"/>
    </w:pPr>
    <w:r w:rsidRPr="0013410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378933" w14:textId="77777777" w:rsidR="006D7818" w:rsidRDefault="006D7818">
      <w:pPr>
        <w:spacing w:after="0" w:line="240" w:lineRule="auto"/>
      </w:pPr>
      <w:r>
        <w:separator/>
      </w:r>
    </w:p>
  </w:footnote>
  <w:footnote w:type="continuationSeparator" w:id="0">
    <w:p w14:paraId="1D5DEA0F" w14:textId="77777777" w:rsidR="006D7818" w:rsidRDefault="006D7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14D07" w14:textId="77777777" w:rsidR="000E5D47" w:rsidRDefault="00800F3E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ECD764B" wp14:editId="1B3FD4DE">
          <wp:simplePos x="0" y="0"/>
          <wp:positionH relativeFrom="page">
            <wp:posOffset>1120140</wp:posOffset>
          </wp:positionH>
          <wp:positionV relativeFrom="page">
            <wp:posOffset>227077</wp:posOffset>
          </wp:positionV>
          <wp:extent cx="5737860" cy="867156"/>
          <wp:effectExtent l="0" t="0" r="0" b="0"/>
          <wp:wrapSquare wrapText="bothSides"/>
          <wp:docPr id="63" name="Picture 6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7860" cy="8671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  <w:p w14:paraId="1074CA7B" w14:textId="77777777" w:rsidR="000E5D47" w:rsidRDefault="00800F3E">
    <w:pPr>
      <w:spacing w:after="0" w:line="259" w:lineRule="auto"/>
      <w:ind w:left="0" w:right="59" w:firstLine="0"/>
      <w:jc w:val="right"/>
    </w:pPr>
    <w:r>
      <w:rPr>
        <w:sz w:val="22"/>
      </w:rPr>
      <w:t xml:space="preserve">DSR-ZP-II.271.99.2021 </w:t>
    </w:r>
  </w:p>
  <w:p w14:paraId="6B8896B8" w14:textId="77777777" w:rsidR="000E5D47" w:rsidRDefault="00800F3E">
    <w:pPr>
      <w:spacing w:after="0" w:line="259" w:lineRule="auto"/>
      <w:ind w:left="566" w:firstLine="0"/>
      <w:jc w:val="left"/>
    </w:pP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F431C" w14:textId="761054F6" w:rsidR="00BD167A" w:rsidRDefault="00BD167A" w:rsidP="00884A24">
    <w:pPr>
      <w:spacing w:after="0" w:line="259" w:lineRule="auto"/>
      <w:ind w:left="0" w:firstLine="0"/>
    </w:pPr>
  </w:p>
  <w:p w14:paraId="473F73A1" w14:textId="4BA742E5" w:rsidR="00BD167A" w:rsidRDefault="00051469" w:rsidP="00884A24">
    <w:pPr>
      <w:spacing w:after="0" w:line="259" w:lineRule="auto"/>
      <w:ind w:left="0" w:firstLine="0"/>
    </w:pPr>
    <w:r>
      <w:rPr>
        <w:noProof/>
      </w:rPr>
      <w:drawing>
        <wp:anchor distT="0" distB="0" distL="114300" distR="114300" simplePos="0" relativeHeight="251665408" behindDoc="0" locked="0" layoutInCell="1" allowOverlap="1" wp14:anchorId="6ABE3729" wp14:editId="1E571649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571500"/>
          <wp:effectExtent l="0" t="0" r="0" b="0"/>
          <wp:wrapNone/>
          <wp:docPr id="12072941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A12B11" w14:textId="1CD0E778" w:rsidR="00BD167A" w:rsidRDefault="00BD167A" w:rsidP="00884A24">
    <w:pPr>
      <w:spacing w:after="0" w:line="259" w:lineRule="auto"/>
      <w:ind w:left="0" w:firstLine="0"/>
    </w:pPr>
  </w:p>
  <w:p w14:paraId="0F519B30" w14:textId="3F459B53" w:rsidR="000E5D47" w:rsidRDefault="000E5D47" w:rsidP="00884A24">
    <w:pPr>
      <w:spacing w:after="0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C3EF1" w14:textId="5926E9B8" w:rsidR="000E5D47" w:rsidRPr="0049726C" w:rsidRDefault="008822C7" w:rsidP="008822C7">
    <w:pPr>
      <w:pStyle w:val="Nagwek"/>
    </w:pPr>
    <w:r w:rsidRPr="00F1394E">
      <w:rPr>
        <w:rFonts w:ascii="Calibri" w:hAnsi="Calibri"/>
        <w:noProof/>
      </w:rPr>
      <w:drawing>
        <wp:anchor distT="0" distB="0" distL="114300" distR="114300" simplePos="0" relativeHeight="251666432" behindDoc="0" locked="0" layoutInCell="1" allowOverlap="1" wp14:anchorId="44E11B33" wp14:editId="63327A40">
          <wp:simplePos x="0" y="0"/>
          <wp:positionH relativeFrom="column">
            <wp:posOffset>514985</wp:posOffset>
          </wp:positionH>
          <wp:positionV relativeFrom="paragraph">
            <wp:posOffset>190500</wp:posOffset>
          </wp:positionV>
          <wp:extent cx="5762625" cy="590550"/>
          <wp:effectExtent l="0" t="0" r="952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BEA4B2A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5407C7E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5" w15:restartNumberingAfterBreak="0">
    <w:nsid w:val="204C44FB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6" w15:restartNumberingAfterBreak="0">
    <w:nsid w:val="2F120E5E"/>
    <w:multiLevelType w:val="hybridMultilevel"/>
    <w:tmpl w:val="A8228DAC"/>
    <w:lvl w:ilvl="0" w:tplc="6AAEEE7C">
      <w:start w:val="1"/>
      <w:numFmt w:val="decimal"/>
      <w:lvlText w:val="%1."/>
      <w:lvlJc w:val="left"/>
      <w:pPr>
        <w:ind w:left="1020" w:hanging="360"/>
      </w:pPr>
    </w:lvl>
    <w:lvl w:ilvl="1" w:tplc="B0F4F37A">
      <w:start w:val="1"/>
      <w:numFmt w:val="decimal"/>
      <w:lvlText w:val="%2."/>
      <w:lvlJc w:val="left"/>
      <w:pPr>
        <w:ind w:left="1020" w:hanging="360"/>
      </w:pPr>
    </w:lvl>
    <w:lvl w:ilvl="2" w:tplc="4DD079E4">
      <w:start w:val="1"/>
      <w:numFmt w:val="decimal"/>
      <w:lvlText w:val="%3."/>
      <w:lvlJc w:val="left"/>
      <w:pPr>
        <w:ind w:left="1020" w:hanging="360"/>
      </w:pPr>
    </w:lvl>
    <w:lvl w:ilvl="3" w:tplc="97D66248">
      <w:start w:val="1"/>
      <w:numFmt w:val="decimal"/>
      <w:lvlText w:val="%4."/>
      <w:lvlJc w:val="left"/>
      <w:pPr>
        <w:ind w:left="1020" w:hanging="360"/>
      </w:pPr>
    </w:lvl>
    <w:lvl w:ilvl="4" w:tplc="D8B8AA7C">
      <w:start w:val="1"/>
      <w:numFmt w:val="decimal"/>
      <w:lvlText w:val="%5."/>
      <w:lvlJc w:val="left"/>
      <w:pPr>
        <w:ind w:left="1020" w:hanging="360"/>
      </w:pPr>
    </w:lvl>
    <w:lvl w:ilvl="5" w:tplc="C9122A96">
      <w:start w:val="1"/>
      <w:numFmt w:val="decimal"/>
      <w:lvlText w:val="%6."/>
      <w:lvlJc w:val="left"/>
      <w:pPr>
        <w:ind w:left="1020" w:hanging="360"/>
      </w:pPr>
    </w:lvl>
    <w:lvl w:ilvl="6" w:tplc="0E0AFC22">
      <w:start w:val="1"/>
      <w:numFmt w:val="decimal"/>
      <w:lvlText w:val="%7."/>
      <w:lvlJc w:val="left"/>
      <w:pPr>
        <w:ind w:left="1020" w:hanging="360"/>
      </w:pPr>
    </w:lvl>
    <w:lvl w:ilvl="7" w:tplc="423676BA">
      <w:start w:val="1"/>
      <w:numFmt w:val="decimal"/>
      <w:lvlText w:val="%8."/>
      <w:lvlJc w:val="left"/>
      <w:pPr>
        <w:ind w:left="1020" w:hanging="360"/>
      </w:pPr>
    </w:lvl>
    <w:lvl w:ilvl="8" w:tplc="229C29C8">
      <w:start w:val="1"/>
      <w:numFmt w:val="decimal"/>
      <w:lvlText w:val="%9."/>
      <w:lvlJc w:val="left"/>
      <w:pPr>
        <w:ind w:left="1020" w:hanging="360"/>
      </w:pPr>
    </w:lvl>
  </w:abstractNum>
  <w:abstractNum w:abstractNumId="7" w15:restartNumberingAfterBreak="0">
    <w:nsid w:val="31CC23CE"/>
    <w:multiLevelType w:val="hybridMultilevel"/>
    <w:tmpl w:val="51D6E350"/>
    <w:lvl w:ilvl="0" w:tplc="75B4EB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D191824"/>
    <w:multiLevelType w:val="hybridMultilevel"/>
    <w:tmpl w:val="27844BA2"/>
    <w:lvl w:ilvl="0" w:tplc="03AE8692">
      <w:start w:val="3"/>
      <w:numFmt w:val="bullet"/>
      <w:lvlText w:val=""/>
      <w:lvlJc w:val="left"/>
      <w:pPr>
        <w:ind w:left="1551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1" w:hanging="360"/>
      </w:pPr>
      <w:rPr>
        <w:rFonts w:ascii="Wingdings" w:hAnsi="Wingdings" w:hint="default"/>
      </w:rPr>
    </w:lvl>
  </w:abstractNum>
  <w:abstractNum w:abstractNumId="9" w15:restartNumberingAfterBreak="0">
    <w:nsid w:val="3EAE5503"/>
    <w:multiLevelType w:val="hybridMultilevel"/>
    <w:tmpl w:val="B63A6456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7065AF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abstractNum w:abstractNumId="11" w15:restartNumberingAfterBreak="0">
    <w:nsid w:val="651350D6"/>
    <w:multiLevelType w:val="multilevel"/>
    <w:tmpl w:val="F8EAD814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  <w:b w:val="0"/>
        <w:bCs w:val="0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12" w15:restartNumberingAfterBreak="0">
    <w:nsid w:val="66DE1B92"/>
    <w:multiLevelType w:val="hybridMultilevel"/>
    <w:tmpl w:val="C582807A"/>
    <w:lvl w:ilvl="0" w:tplc="75B4EB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844A6E"/>
    <w:multiLevelType w:val="hybridMultilevel"/>
    <w:tmpl w:val="347255D6"/>
    <w:lvl w:ilvl="0" w:tplc="42D2D9FA">
      <w:start w:val="1"/>
      <w:numFmt w:val="decimal"/>
      <w:lvlText w:val="%1."/>
      <w:lvlJc w:val="left"/>
      <w:pPr>
        <w:ind w:left="1020" w:hanging="360"/>
      </w:pPr>
    </w:lvl>
    <w:lvl w:ilvl="1" w:tplc="E6A29756">
      <w:start w:val="1"/>
      <w:numFmt w:val="decimal"/>
      <w:lvlText w:val="%2."/>
      <w:lvlJc w:val="left"/>
      <w:pPr>
        <w:ind w:left="1020" w:hanging="360"/>
      </w:pPr>
    </w:lvl>
    <w:lvl w:ilvl="2" w:tplc="4C864458">
      <w:start w:val="1"/>
      <w:numFmt w:val="decimal"/>
      <w:lvlText w:val="%3."/>
      <w:lvlJc w:val="left"/>
      <w:pPr>
        <w:ind w:left="1020" w:hanging="360"/>
      </w:pPr>
    </w:lvl>
    <w:lvl w:ilvl="3" w:tplc="4FB096A8">
      <w:start w:val="1"/>
      <w:numFmt w:val="decimal"/>
      <w:lvlText w:val="%4."/>
      <w:lvlJc w:val="left"/>
      <w:pPr>
        <w:ind w:left="1020" w:hanging="360"/>
      </w:pPr>
    </w:lvl>
    <w:lvl w:ilvl="4" w:tplc="10003980">
      <w:start w:val="1"/>
      <w:numFmt w:val="decimal"/>
      <w:lvlText w:val="%5."/>
      <w:lvlJc w:val="left"/>
      <w:pPr>
        <w:ind w:left="1020" w:hanging="360"/>
      </w:pPr>
    </w:lvl>
    <w:lvl w:ilvl="5" w:tplc="767A9BBC">
      <w:start w:val="1"/>
      <w:numFmt w:val="decimal"/>
      <w:lvlText w:val="%6."/>
      <w:lvlJc w:val="left"/>
      <w:pPr>
        <w:ind w:left="1020" w:hanging="360"/>
      </w:pPr>
    </w:lvl>
    <w:lvl w:ilvl="6" w:tplc="159C4C4C">
      <w:start w:val="1"/>
      <w:numFmt w:val="decimal"/>
      <w:lvlText w:val="%7."/>
      <w:lvlJc w:val="left"/>
      <w:pPr>
        <w:ind w:left="1020" w:hanging="360"/>
      </w:pPr>
    </w:lvl>
    <w:lvl w:ilvl="7" w:tplc="4D6EF8E4">
      <w:start w:val="1"/>
      <w:numFmt w:val="decimal"/>
      <w:lvlText w:val="%8."/>
      <w:lvlJc w:val="left"/>
      <w:pPr>
        <w:ind w:left="1020" w:hanging="360"/>
      </w:pPr>
    </w:lvl>
    <w:lvl w:ilvl="8" w:tplc="C4E40162">
      <w:start w:val="1"/>
      <w:numFmt w:val="decimal"/>
      <w:lvlText w:val="%9."/>
      <w:lvlJc w:val="left"/>
      <w:pPr>
        <w:ind w:left="1020" w:hanging="360"/>
      </w:pPr>
    </w:lvl>
  </w:abstractNum>
  <w:abstractNum w:abstractNumId="14" w15:restartNumberingAfterBreak="0">
    <w:nsid w:val="7E4D149F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num w:numId="1" w16cid:durableId="1606035797">
    <w:abstractNumId w:val="4"/>
  </w:num>
  <w:num w:numId="2" w16cid:durableId="141966088">
    <w:abstractNumId w:val="14"/>
  </w:num>
  <w:num w:numId="3" w16cid:durableId="1655451274">
    <w:abstractNumId w:val="9"/>
  </w:num>
  <w:num w:numId="4" w16cid:durableId="1300456185">
    <w:abstractNumId w:val="10"/>
  </w:num>
  <w:num w:numId="5" w16cid:durableId="1803384389">
    <w:abstractNumId w:val="3"/>
  </w:num>
  <w:num w:numId="6" w16cid:durableId="1124154510">
    <w:abstractNumId w:val="6"/>
  </w:num>
  <w:num w:numId="7" w16cid:durableId="214438355">
    <w:abstractNumId w:val="13"/>
  </w:num>
  <w:num w:numId="8" w16cid:durableId="74594264">
    <w:abstractNumId w:val="11"/>
  </w:num>
  <w:num w:numId="9" w16cid:durableId="1536119316">
    <w:abstractNumId w:val="5"/>
  </w:num>
  <w:num w:numId="10" w16cid:durableId="1428619736">
    <w:abstractNumId w:val="8"/>
  </w:num>
  <w:num w:numId="11" w16cid:durableId="68258995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89313966">
    <w:abstractNumId w:val="1"/>
    <w:lvlOverride w:ilvl="0">
      <w:startOverride w:val="1"/>
    </w:lvlOverride>
  </w:num>
  <w:num w:numId="13" w16cid:durableId="200069457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17573197">
    <w:abstractNumId w:val="7"/>
  </w:num>
  <w:num w:numId="15" w16cid:durableId="238288985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ocumentProtection w:edit="trackedChanges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D47"/>
    <w:rsid w:val="0000139D"/>
    <w:rsid w:val="00010D18"/>
    <w:rsid w:val="00011E3C"/>
    <w:rsid w:val="00013286"/>
    <w:rsid w:val="00017DB2"/>
    <w:rsid w:val="0002408E"/>
    <w:rsid w:val="000322D0"/>
    <w:rsid w:val="000453FD"/>
    <w:rsid w:val="00051469"/>
    <w:rsid w:val="00053C3C"/>
    <w:rsid w:val="0006512C"/>
    <w:rsid w:val="000654F0"/>
    <w:rsid w:val="000715E4"/>
    <w:rsid w:val="00072309"/>
    <w:rsid w:val="000745E9"/>
    <w:rsid w:val="00091643"/>
    <w:rsid w:val="000A0924"/>
    <w:rsid w:val="000A0EC7"/>
    <w:rsid w:val="000A3263"/>
    <w:rsid w:val="000D2806"/>
    <w:rsid w:val="000D6666"/>
    <w:rsid w:val="000E4792"/>
    <w:rsid w:val="000E5D47"/>
    <w:rsid w:val="000F59FC"/>
    <w:rsid w:val="001014C2"/>
    <w:rsid w:val="00104286"/>
    <w:rsid w:val="00115DBB"/>
    <w:rsid w:val="001231DD"/>
    <w:rsid w:val="00125F32"/>
    <w:rsid w:val="001320DC"/>
    <w:rsid w:val="00133600"/>
    <w:rsid w:val="00134103"/>
    <w:rsid w:val="00137587"/>
    <w:rsid w:val="001629B5"/>
    <w:rsid w:val="00171389"/>
    <w:rsid w:val="00173D52"/>
    <w:rsid w:val="00174DDD"/>
    <w:rsid w:val="00176BF9"/>
    <w:rsid w:val="00182958"/>
    <w:rsid w:val="001834A5"/>
    <w:rsid w:val="00183E12"/>
    <w:rsid w:val="001866C7"/>
    <w:rsid w:val="0019630A"/>
    <w:rsid w:val="001A357C"/>
    <w:rsid w:val="001A66E9"/>
    <w:rsid w:val="001A6F2B"/>
    <w:rsid w:val="001B5276"/>
    <w:rsid w:val="001C4AA6"/>
    <w:rsid w:val="001D46CF"/>
    <w:rsid w:val="001D663F"/>
    <w:rsid w:val="001D6971"/>
    <w:rsid w:val="001E280B"/>
    <w:rsid w:val="001E4647"/>
    <w:rsid w:val="001E67F1"/>
    <w:rsid w:val="001F0E1F"/>
    <w:rsid w:val="00204410"/>
    <w:rsid w:val="00234D89"/>
    <w:rsid w:val="0023663F"/>
    <w:rsid w:val="00240365"/>
    <w:rsid w:val="00246AB9"/>
    <w:rsid w:val="0025581A"/>
    <w:rsid w:val="0026192E"/>
    <w:rsid w:val="00275057"/>
    <w:rsid w:val="00280DFA"/>
    <w:rsid w:val="0028653B"/>
    <w:rsid w:val="00293A51"/>
    <w:rsid w:val="00297385"/>
    <w:rsid w:val="002A10E0"/>
    <w:rsid w:val="002B172F"/>
    <w:rsid w:val="002E48DC"/>
    <w:rsid w:val="002E5A09"/>
    <w:rsid w:val="002F47BA"/>
    <w:rsid w:val="002F6D3F"/>
    <w:rsid w:val="00306B6A"/>
    <w:rsid w:val="00310437"/>
    <w:rsid w:val="00310D05"/>
    <w:rsid w:val="003230A7"/>
    <w:rsid w:val="00324FF8"/>
    <w:rsid w:val="0033325B"/>
    <w:rsid w:val="003514DA"/>
    <w:rsid w:val="00351BA8"/>
    <w:rsid w:val="00356AAD"/>
    <w:rsid w:val="003674FD"/>
    <w:rsid w:val="00372066"/>
    <w:rsid w:val="0037655F"/>
    <w:rsid w:val="003937FF"/>
    <w:rsid w:val="003A0A05"/>
    <w:rsid w:val="003A1145"/>
    <w:rsid w:val="003A19D4"/>
    <w:rsid w:val="003A4F27"/>
    <w:rsid w:val="003A54D3"/>
    <w:rsid w:val="003B7B97"/>
    <w:rsid w:val="003E4DE7"/>
    <w:rsid w:val="003F7467"/>
    <w:rsid w:val="00400F41"/>
    <w:rsid w:val="0041755F"/>
    <w:rsid w:val="0042269F"/>
    <w:rsid w:val="0044265D"/>
    <w:rsid w:val="0045036F"/>
    <w:rsid w:val="00456FE2"/>
    <w:rsid w:val="004659C5"/>
    <w:rsid w:val="0046783C"/>
    <w:rsid w:val="00484033"/>
    <w:rsid w:val="00495666"/>
    <w:rsid w:val="004957E6"/>
    <w:rsid w:val="0049726C"/>
    <w:rsid w:val="004B7144"/>
    <w:rsid w:val="004C24F9"/>
    <w:rsid w:val="005042AB"/>
    <w:rsid w:val="0050685C"/>
    <w:rsid w:val="0051402E"/>
    <w:rsid w:val="00515E41"/>
    <w:rsid w:val="00542FA6"/>
    <w:rsid w:val="00547D39"/>
    <w:rsid w:val="0055299F"/>
    <w:rsid w:val="005B5ED5"/>
    <w:rsid w:val="005B647E"/>
    <w:rsid w:val="005C024E"/>
    <w:rsid w:val="005C5713"/>
    <w:rsid w:val="005D49D9"/>
    <w:rsid w:val="005E0F3E"/>
    <w:rsid w:val="005E5826"/>
    <w:rsid w:val="00605E32"/>
    <w:rsid w:val="00610D45"/>
    <w:rsid w:val="00614665"/>
    <w:rsid w:val="00627666"/>
    <w:rsid w:val="00631107"/>
    <w:rsid w:val="00653022"/>
    <w:rsid w:val="006625AB"/>
    <w:rsid w:val="00670B81"/>
    <w:rsid w:val="00674501"/>
    <w:rsid w:val="00675FCE"/>
    <w:rsid w:val="00676600"/>
    <w:rsid w:val="00681700"/>
    <w:rsid w:val="006929D8"/>
    <w:rsid w:val="00692B88"/>
    <w:rsid w:val="00692B9A"/>
    <w:rsid w:val="00697611"/>
    <w:rsid w:val="006A2155"/>
    <w:rsid w:val="006A31F2"/>
    <w:rsid w:val="006A7734"/>
    <w:rsid w:val="006B2CE5"/>
    <w:rsid w:val="006B343C"/>
    <w:rsid w:val="006B479E"/>
    <w:rsid w:val="006C03B4"/>
    <w:rsid w:val="006C566F"/>
    <w:rsid w:val="006C6474"/>
    <w:rsid w:val="006D58E0"/>
    <w:rsid w:val="006D7818"/>
    <w:rsid w:val="006E2F47"/>
    <w:rsid w:val="006E3D15"/>
    <w:rsid w:val="006E7140"/>
    <w:rsid w:val="006F1B7B"/>
    <w:rsid w:val="00703DC9"/>
    <w:rsid w:val="0072603F"/>
    <w:rsid w:val="00742D3C"/>
    <w:rsid w:val="0074311E"/>
    <w:rsid w:val="00750348"/>
    <w:rsid w:val="007575F8"/>
    <w:rsid w:val="007601B9"/>
    <w:rsid w:val="0076082E"/>
    <w:rsid w:val="00765196"/>
    <w:rsid w:val="007705A3"/>
    <w:rsid w:val="0077262F"/>
    <w:rsid w:val="00772B4A"/>
    <w:rsid w:val="00785B5F"/>
    <w:rsid w:val="0078619E"/>
    <w:rsid w:val="007A3AB6"/>
    <w:rsid w:val="007B11FB"/>
    <w:rsid w:val="007D3444"/>
    <w:rsid w:val="007D37E3"/>
    <w:rsid w:val="007D390E"/>
    <w:rsid w:val="007E3B8D"/>
    <w:rsid w:val="007E74C8"/>
    <w:rsid w:val="007E79D3"/>
    <w:rsid w:val="00800F3E"/>
    <w:rsid w:val="0080798A"/>
    <w:rsid w:val="00817F77"/>
    <w:rsid w:val="008279DB"/>
    <w:rsid w:val="00830D2B"/>
    <w:rsid w:val="00836D3F"/>
    <w:rsid w:val="00851396"/>
    <w:rsid w:val="00856E00"/>
    <w:rsid w:val="00857502"/>
    <w:rsid w:val="00857F7C"/>
    <w:rsid w:val="008723FE"/>
    <w:rsid w:val="008739E7"/>
    <w:rsid w:val="00873B51"/>
    <w:rsid w:val="008822C7"/>
    <w:rsid w:val="00883BBC"/>
    <w:rsid w:val="00884A24"/>
    <w:rsid w:val="0089203D"/>
    <w:rsid w:val="00895A5F"/>
    <w:rsid w:val="00896E7D"/>
    <w:rsid w:val="008B3DD4"/>
    <w:rsid w:val="008B5159"/>
    <w:rsid w:val="008D5852"/>
    <w:rsid w:val="008E3C08"/>
    <w:rsid w:val="008E3EB7"/>
    <w:rsid w:val="008F254D"/>
    <w:rsid w:val="008F4E5C"/>
    <w:rsid w:val="008F63DB"/>
    <w:rsid w:val="00900488"/>
    <w:rsid w:val="009150DD"/>
    <w:rsid w:val="0092516E"/>
    <w:rsid w:val="00926006"/>
    <w:rsid w:val="00927F81"/>
    <w:rsid w:val="00933C6E"/>
    <w:rsid w:val="00942919"/>
    <w:rsid w:val="00972E89"/>
    <w:rsid w:val="00976208"/>
    <w:rsid w:val="0098281C"/>
    <w:rsid w:val="009848A9"/>
    <w:rsid w:val="0099192A"/>
    <w:rsid w:val="00997A3F"/>
    <w:rsid w:val="009B0969"/>
    <w:rsid w:val="009B23D2"/>
    <w:rsid w:val="009B3DDE"/>
    <w:rsid w:val="009B599D"/>
    <w:rsid w:val="009E4765"/>
    <w:rsid w:val="009E5B62"/>
    <w:rsid w:val="00A04F5E"/>
    <w:rsid w:val="00A12F47"/>
    <w:rsid w:val="00A34166"/>
    <w:rsid w:val="00A43FD1"/>
    <w:rsid w:val="00A45003"/>
    <w:rsid w:val="00A450B8"/>
    <w:rsid w:val="00A51DB7"/>
    <w:rsid w:val="00A5386C"/>
    <w:rsid w:val="00A614FE"/>
    <w:rsid w:val="00A725C5"/>
    <w:rsid w:val="00A7424B"/>
    <w:rsid w:val="00A948EA"/>
    <w:rsid w:val="00A959BD"/>
    <w:rsid w:val="00AB04A3"/>
    <w:rsid w:val="00AC089E"/>
    <w:rsid w:val="00AD408F"/>
    <w:rsid w:val="00AD5828"/>
    <w:rsid w:val="00AE7399"/>
    <w:rsid w:val="00AF116D"/>
    <w:rsid w:val="00AF3CA8"/>
    <w:rsid w:val="00AF6A60"/>
    <w:rsid w:val="00B02837"/>
    <w:rsid w:val="00B02BC0"/>
    <w:rsid w:val="00B04FC4"/>
    <w:rsid w:val="00B16F5B"/>
    <w:rsid w:val="00B26E7A"/>
    <w:rsid w:val="00B27B69"/>
    <w:rsid w:val="00B5151E"/>
    <w:rsid w:val="00B541E4"/>
    <w:rsid w:val="00B66D18"/>
    <w:rsid w:val="00B704BD"/>
    <w:rsid w:val="00B805B9"/>
    <w:rsid w:val="00B90B67"/>
    <w:rsid w:val="00B92906"/>
    <w:rsid w:val="00B94540"/>
    <w:rsid w:val="00B957CA"/>
    <w:rsid w:val="00B9728B"/>
    <w:rsid w:val="00BC0CB7"/>
    <w:rsid w:val="00BD167A"/>
    <w:rsid w:val="00BE65CF"/>
    <w:rsid w:val="00BE7A9D"/>
    <w:rsid w:val="00BF0D0D"/>
    <w:rsid w:val="00C078DE"/>
    <w:rsid w:val="00C27018"/>
    <w:rsid w:val="00C3558D"/>
    <w:rsid w:val="00C44680"/>
    <w:rsid w:val="00C44982"/>
    <w:rsid w:val="00C50C4A"/>
    <w:rsid w:val="00C51D29"/>
    <w:rsid w:val="00C54393"/>
    <w:rsid w:val="00C60704"/>
    <w:rsid w:val="00C66A8D"/>
    <w:rsid w:val="00C75030"/>
    <w:rsid w:val="00C90065"/>
    <w:rsid w:val="00CA1EB9"/>
    <w:rsid w:val="00CB030A"/>
    <w:rsid w:val="00CD2609"/>
    <w:rsid w:val="00CE03C5"/>
    <w:rsid w:val="00CF6F89"/>
    <w:rsid w:val="00D009E0"/>
    <w:rsid w:val="00D03F0B"/>
    <w:rsid w:val="00D303B0"/>
    <w:rsid w:val="00D30E3D"/>
    <w:rsid w:val="00D4151D"/>
    <w:rsid w:val="00D52823"/>
    <w:rsid w:val="00D56226"/>
    <w:rsid w:val="00D62A45"/>
    <w:rsid w:val="00D64F09"/>
    <w:rsid w:val="00D7365F"/>
    <w:rsid w:val="00D776F0"/>
    <w:rsid w:val="00D84484"/>
    <w:rsid w:val="00D93E5D"/>
    <w:rsid w:val="00DA744B"/>
    <w:rsid w:val="00DC1F06"/>
    <w:rsid w:val="00DD01CF"/>
    <w:rsid w:val="00DD22E8"/>
    <w:rsid w:val="00DD67DE"/>
    <w:rsid w:val="00DE16E8"/>
    <w:rsid w:val="00DE5188"/>
    <w:rsid w:val="00DF28F9"/>
    <w:rsid w:val="00DF5216"/>
    <w:rsid w:val="00DF5AC1"/>
    <w:rsid w:val="00E008E0"/>
    <w:rsid w:val="00E051BA"/>
    <w:rsid w:val="00E06CF7"/>
    <w:rsid w:val="00E15C2E"/>
    <w:rsid w:val="00E178BC"/>
    <w:rsid w:val="00E20202"/>
    <w:rsid w:val="00E306E2"/>
    <w:rsid w:val="00E332B9"/>
    <w:rsid w:val="00E33B14"/>
    <w:rsid w:val="00E34302"/>
    <w:rsid w:val="00E35FB1"/>
    <w:rsid w:val="00E37A55"/>
    <w:rsid w:val="00E4222A"/>
    <w:rsid w:val="00E43153"/>
    <w:rsid w:val="00E47860"/>
    <w:rsid w:val="00E54793"/>
    <w:rsid w:val="00E61035"/>
    <w:rsid w:val="00E62788"/>
    <w:rsid w:val="00E64BFE"/>
    <w:rsid w:val="00E74744"/>
    <w:rsid w:val="00E75D19"/>
    <w:rsid w:val="00E85912"/>
    <w:rsid w:val="00E86F48"/>
    <w:rsid w:val="00E872B9"/>
    <w:rsid w:val="00E93D8A"/>
    <w:rsid w:val="00E974CD"/>
    <w:rsid w:val="00EA0A6D"/>
    <w:rsid w:val="00EA5851"/>
    <w:rsid w:val="00ED1993"/>
    <w:rsid w:val="00ED6BB9"/>
    <w:rsid w:val="00ED6D90"/>
    <w:rsid w:val="00EE0CE0"/>
    <w:rsid w:val="00EE39C3"/>
    <w:rsid w:val="00EE47AD"/>
    <w:rsid w:val="00EF0456"/>
    <w:rsid w:val="00EF2DAB"/>
    <w:rsid w:val="00F00759"/>
    <w:rsid w:val="00F1013D"/>
    <w:rsid w:val="00F11712"/>
    <w:rsid w:val="00F32256"/>
    <w:rsid w:val="00F40B41"/>
    <w:rsid w:val="00F440F7"/>
    <w:rsid w:val="00F4764A"/>
    <w:rsid w:val="00F670C8"/>
    <w:rsid w:val="00F70639"/>
    <w:rsid w:val="00F71C3A"/>
    <w:rsid w:val="00F77624"/>
    <w:rsid w:val="00F77CB0"/>
    <w:rsid w:val="00F87206"/>
    <w:rsid w:val="00FA5AC6"/>
    <w:rsid w:val="00FB416D"/>
    <w:rsid w:val="00FB56AA"/>
    <w:rsid w:val="00FB5ECA"/>
    <w:rsid w:val="00FC5BE4"/>
    <w:rsid w:val="00FD3029"/>
    <w:rsid w:val="00FD68F3"/>
    <w:rsid w:val="00FF1365"/>
    <w:rsid w:val="00FF21C1"/>
    <w:rsid w:val="00FF2398"/>
    <w:rsid w:val="00FF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285D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8F9"/>
    <w:pPr>
      <w:spacing w:after="5" w:line="270" w:lineRule="auto"/>
      <w:ind w:left="720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1" w:line="267" w:lineRule="auto"/>
      <w:ind w:left="788" w:hanging="10"/>
      <w:jc w:val="both"/>
      <w:outlineLvl w:val="0"/>
    </w:pPr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semiHidden/>
    <w:unhideWhenUsed/>
    <w:rsid w:val="00134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34103"/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785B5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0F3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0F3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41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41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416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41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416D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Bezodstpw">
    <w:name w:val="No Spacing"/>
    <w:link w:val="BezodstpwZnak"/>
    <w:uiPriority w:val="1"/>
    <w:qFormat/>
    <w:rsid w:val="008739E7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8739E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semiHidden/>
    <w:rsid w:val="0072603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603F"/>
    <w:rPr>
      <w:vertAlign w:val="superscript"/>
    </w:rPr>
  </w:style>
  <w:style w:type="paragraph" w:styleId="Poprawka">
    <w:name w:val="Revision"/>
    <w:hidden/>
    <w:uiPriority w:val="99"/>
    <w:semiHidden/>
    <w:rsid w:val="002A10E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pf0">
    <w:name w:val="pf0"/>
    <w:basedOn w:val="Normalny"/>
    <w:rsid w:val="007575F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customStyle="1" w:styleId="cf21">
    <w:name w:val="cf21"/>
    <w:basedOn w:val="Domylnaczcionkaakapitu"/>
    <w:rsid w:val="007575F8"/>
    <w:rPr>
      <w:rFonts w:ascii="Segoe UI" w:hAnsi="Segoe UI" w:cs="Segoe UI" w:hint="default"/>
      <w:sz w:val="18"/>
      <w:szCs w:val="18"/>
    </w:rPr>
  </w:style>
  <w:style w:type="character" w:customStyle="1" w:styleId="cf01">
    <w:name w:val="cf01"/>
    <w:basedOn w:val="Domylnaczcionkaakapitu"/>
    <w:rsid w:val="007575F8"/>
    <w:rPr>
      <w:rFonts w:ascii="Segoe UI" w:hAnsi="Segoe UI" w:cs="Segoe UI" w:hint="default"/>
      <w:b/>
      <w:bCs/>
      <w:sz w:val="18"/>
      <w:szCs w:val="18"/>
    </w:rPr>
  </w:style>
  <w:style w:type="table" w:styleId="Tabela-Siatka">
    <w:name w:val="Table Grid"/>
    <w:basedOn w:val="Standardowy"/>
    <w:uiPriority w:val="39"/>
    <w:rsid w:val="00176B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42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265D"/>
    <w:rPr>
      <w:rFonts w:ascii="Segoe UI" w:eastAsia="Times New Roman" w:hAnsi="Segoe UI" w:cs="Segoe UI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497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9726C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88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8E399-6D95-428E-9A9D-B3B4C5460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2025-04-09T08:28:00Z</dcterms:created>
  <dcterms:modified xsi:type="dcterms:W3CDTF">2025-11-28T21:51:00Z</dcterms:modified>
</cp:coreProperties>
</file>